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706C1680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D3655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148D1C72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5D3655">
        <w:rPr>
          <w:rFonts w:ascii="Times New Roman" w:hAnsi="Times New Roman" w:cs="Times New Roman"/>
          <w:sz w:val="24"/>
          <w:szCs w:val="24"/>
          <w:lang w:val="lt-LT"/>
        </w:rPr>
        <w:t>lapkričio 10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18B9B761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5D365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GoBack"/>
      <w:bookmarkEnd w:id="0"/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EC15B" w14:textId="77777777" w:rsidR="00663037" w:rsidRDefault="00663037" w:rsidP="0087691B">
      <w:pPr>
        <w:spacing w:after="0" w:line="240" w:lineRule="auto"/>
      </w:pPr>
      <w:r>
        <w:separator/>
      </w:r>
    </w:p>
  </w:endnote>
  <w:endnote w:type="continuationSeparator" w:id="0">
    <w:p w14:paraId="2A754C11" w14:textId="77777777" w:rsidR="00663037" w:rsidRDefault="00663037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69B86" w14:textId="77777777" w:rsidR="00663037" w:rsidRDefault="00663037" w:rsidP="0087691B">
      <w:pPr>
        <w:spacing w:after="0" w:line="240" w:lineRule="auto"/>
      </w:pPr>
      <w:r>
        <w:separator/>
      </w:r>
    </w:p>
  </w:footnote>
  <w:footnote w:type="continuationSeparator" w:id="0">
    <w:p w14:paraId="4E6CB84E" w14:textId="77777777" w:rsidR="00663037" w:rsidRDefault="00663037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63037"/>
    <w:rsid w:val="006817C9"/>
    <w:rsid w:val="006C6DB3"/>
    <w:rsid w:val="006D77CF"/>
    <w:rsid w:val="006F34B6"/>
    <w:rsid w:val="0087691B"/>
    <w:rsid w:val="008A6510"/>
    <w:rsid w:val="008F6B13"/>
    <w:rsid w:val="00950BE1"/>
    <w:rsid w:val="00991D95"/>
    <w:rsid w:val="009C639B"/>
    <w:rsid w:val="009D5F34"/>
    <w:rsid w:val="00A05157"/>
    <w:rsid w:val="00A303B7"/>
    <w:rsid w:val="00AA7F94"/>
    <w:rsid w:val="00AB6412"/>
    <w:rsid w:val="00B121E0"/>
    <w:rsid w:val="00B1604D"/>
    <w:rsid w:val="00B4395C"/>
    <w:rsid w:val="00BF5AC2"/>
    <w:rsid w:val="00C0703D"/>
    <w:rsid w:val="00C91F92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71305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2970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2023-11-10T08:26:00Z</dcterms:modified>
  <cp:revision>8</cp:revision>
</cp:coreProperties>
</file>